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5B698FD2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A31087">
              <w:rPr>
                <w:b/>
                <w:caps/>
              </w:rPr>
              <w:t>2</w:t>
            </w:r>
            <w:r w:rsidR="00E81B73">
              <w:rPr>
                <w:b/>
                <w:caps/>
              </w:rPr>
              <w:t>6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208BEB68" w:rsidR="00254DF3" w:rsidRPr="00740FCE" w:rsidRDefault="00E81B73" w:rsidP="00A31087">
            <w:pPr>
              <w:pStyle w:val="Default"/>
              <w:tabs>
                <w:tab w:val="left" w:pos="4540"/>
              </w:tabs>
              <w:snapToGrid w:val="0"/>
              <w:ind w:right="-147" w:firstLine="137"/>
              <w:rPr>
                <w:bCs/>
              </w:rPr>
            </w:pPr>
            <w:r>
              <w:rPr>
                <w:bCs/>
              </w:rPr>
              <w:t>19</w:t>
            </w:r>
            <w:r w:rsidR="0031772C" w:rsidRPr="00740FCE">
              <w:rPr>
                <w:bCs/>
              </w:rPr>
              <w:t>.</w:t>
            </w:r>
            <w:r w:rsidR="0026190C">
              <w:rPr>
                <w:bCs/>
              </w:rPr>
              <w:t>1</w:t>
            </w:r>
            <w:r w:rsidR="00C8696B">
              <w:rPr>
                <w:bCs/>
              </w:rPr>
              <w:t>2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A31087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A31087">
            <w:pPr>
              <w:pStyle w:val="Default"/>
              <w:tabs>
                <w:tab w:val="left" w:pos="4540"/>
              </w:tabs>
              <w:snapToGrid w:val="0"/>
              <w:ind w:left="-378" w:right="-147" w:firstLine="515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772807D6" w:rsidR="00254DF3" w:rsidRPr="00740FCE" w:rsidRDefault="005D6700" w:rsidP="00A31087">
            <w:pPr>
              <w:pStyle w:val="Default"/>
              <w:tabs>
                <w:tab w:val="left" w:pos="4540"/>
              </w:tabs>
              <w:snapToGrid w:val="0"/>
              <w:ind w:left="-378" w:right="-147" w:firstLine="515"/>
              <w:rPr>
                <w:i/>
                <w:color w:val="808080" w:themeColor="background1" w:themeShade="80"/>
              </w:rPr>
            </w:pPr>
            <w:proofErr w:type="spellStart"/>
            <w:r w:rsidRPr="00740FCE">
              <w:t>Sweco</w:t>
            </w:r>
            <w:proofErr w:type="spellEnd"/>
            <w:r w:rsidRPr="00740FCE">
              <w:t xml:space="preserve"> EST OÜ</w:t>
            </w:r>
            <w:r w:rsidR="007C76C5">
              <w:t xml:space="preserve">, </w:t>
            </w:r>
            <w:r w:rsidR="00C8696B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6C961722" w:rsidR="00254DF3" w:rsidRPr="00740FCE" w:rsidRDefault="005345C2" w:rsidP="00A31087">
            <w:pPr>
              <w:pStyle w:val="WW-Default"/>
              <w:tabs>
                <w:tab w:val="left" w:pos="4540"/>
              </w:tabs>
              <w:snapToGrid w:val="0"/>
              <w:ind w:right="-147" w:firstLine="13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A31087">
              <w:rPr>
                <w:rFonts w:ascii="Times New Roman" w:hAnsi="Times New Roman" w:cs="Times New Roman"/>
                <w:lang w:eastAsia="et-EE"/>
              </w:rPr>
              <w:t>2</w:t>
            </w:r>
            <w:r w:rsidR="00E81B73">
              <w:rPr>
                <w:rFonts w:ascii="Times New Roman" w:hAnsi="Times New Roman" w:cs="Times New Roman"/>
                <w:lang w:eastAsia="et-EE"/>
              </w:rPr>
              <w:t>6</w:t>
            </w:r>
          </w:p>
        </w:tc>
      </w:tr>
    </w:tbl>
    <w:p w14:paraId="21AB1321" w14:textId="0B526ED4" w:rsidR="008B0680" w:rsidRDefault="00612C28" w:rsidP="008B0680">
      <w:pPr>
        <w:spacing w:before="24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A31087">
        <w:rPr>
          <w:rFonts w:ascii="Times New Roman" w:hAnsi="Times New Roman"/>
          <w:szCs w:val="24"/>
        </w:rPr>
        <w:t>2</w:t>
      </w:r>
      <w:r w:rsidR="00E81B73">
        <w:rPr>
          <w:rFonts w:ascii="Times New Roman" w:hAnsi="Times New Roman"/>
          <w:szCs w:val="24"/>
        </w:rPr>
        <w:t>6</w:t>
      </w:r>
      <w:r w:rsidRPr="00612C28">
        <w:rPr>
          <w:rFonts w:ascii="Times New Roman" w:hAnsi="Times New Roman"/>
          <w:szCs w:val="24"/>
        </w:rPr>
        <w:t xml:space="preserve"> </w:t>
      </w:r>
      <w:r w:rsidR="00C8696B">
        <w:rPr>
          <w:rFonts w:ascii="Times New Roman" w:hAnsi="Times New Roman"/>
          <w:szCs w:val="24"/>
        </w:rPr>
        <w:t xml:space="preserve">koostatakse muudatus järgneva </w:t>
      </w:r>
      <w:r w:rsidRPr="00612C28">
        <w:rPr>
          <w:rFonts w:ascii="Times New Roman" w:hAnsi="Times New Roman"/>
          <w:szCs w:val="24"/>
        </w:rPr>
        <w:t>töö</w:t>
      </w:r>
      <w:r w:rsidR="00C8696B">
        <w:rPr>
          <w:rFonts w:ascii="Times New Roman" w:hAnsi="Times New Roman"/>
          <w:szCs w:val="24"/>
        </w:rPr>
        <w:t xml:space="preserve"> teostamiseks</w:t>
      </w:r>
      <w:r w:rsidRPr="00612C28">
        <w:rPr>
          <w:rFonts w:ascii="Times New Roman" w:hAnsi="Times New Roman"/>
          <w:szCs w:val="24"/>
        </w:rPr>
        <w:t>:</w:t>
      </w:r>
      <w:r w:rsidR="008421C0">
        <w:rPr>
          <w:rFonts w:ascii="Times New Roman" w:hAnsi="Times New Roman"/>
          <w:szCs w:val="24"/>
        </w:rPr>
        <w:t xml:space="preserve"> Bussipeatus</w:t>
      </w:r>
      <w:r>
        <w:rPr>
          <w:rFonts w:ascii="Times New Roman" w:hAnsi="Times New Roman"/>
          <w:szCs w:val="24"/>
        </w:rPr>
        <w:t xml:space="preserve"> </w:t>
      </w:r>
      <w:r w:rsidR="008421C0">
        <w:rPr>
          <w:rFonts w:ascii="Times New Roman" w:hAnsi="Times New Roman"/>
          <w:szCs w:val="24"/>
        </w:rPr>
        <w:t>t</w:t>
      </w:r>
      <w:r w:rsidR="00E81B73">
        <w:rPr>
          <w:rFonts w:ascii="Times New Roman" w:hAnsi="Times New Roman"/>
          <w:szCs w:val="24"/>
        </w:rPr>
        <w:t>üüpjoonisele vastavad prügikastid asendatakse posti külge käivate prügikastidega</w:t>
      </w:r>
    </w:p>
    <w:p w14:paraId="2348EA2F" w14:textId="77777777" w:rsidR="00C8696B" w:rsidRPr="00C8696B" w:rsidRDefault="00254DF3" w:rsidP="00C8696B">
      <w:pPr>
        <w:pStyle w:val="Default"/>
        <w:tabs>
          <w:tab w:val="left" w:pos="4540"/>
        </w:tabs>
        <w:snapToGrid w:val="0"/>
        <w:spacing w:after="120"/>
        <w:ind w:left="334"/>
        <w:jc w:val="both"/>
        <w:rPr>
          <w:sz w:val="22"/>
          <w:szCs w:val="22"/>
          <w:u w:val="dotted"/>
        </w:rPr>
      </w:pPr>
      <w:r w:rsidRPr="00C8696B">
        <w:rPr>
          <w:sz w:val="22"/>
          <w:szCs w:val="22"/>
          <w:u w:val="dotted"/>
        </w:rPr>
        <w:t>Muudatus tulenes as</w:t>
      </w:r>
      <w:r w:rsidR="00881DD1" w:rsidRPr="00C8696B">
        <w:rPr>
          <w:sz w:val="22"/>
          <w:szCs w:val="22"/>
          <w:u w:val="dotted"/>
        </w:rPr>
        <w:t>j</w:t>
      </w:r>
      <w:r w:rsidRPr="00C8696B">
        <w:rPr>
          <w:sz w:val="22"/>
          <w:szCs w:val="22"/>
          <w:u w:val="dotted"/>
        </w:rPr>
        <w:t>aolu</w:t>
      </w:r>
      <w:r w:rsidR="008B0680" w:rsidRPr="00C8696B">
        <w:rPr>
          <w:sz w:val="22"/>
          <w:szCs w:val="22"/>
          <w:u w:val="dotted"/>
        </w:rPr>
        <w:t>de</w:t>
      </w:r>
      <w:r w:rsidRPr="00C8696B">
        <w:rPr>
          <w:sz w:val="22"/>
          <w:szCs w:val="22"/>
          <w:u w:val="dotted"/>
        </w:rPr>
        <w:t>st, et</w:t>
      </w:r>
      <w:r w:rsidR="00C8696B" w:rsidRPr="00C8696B">
        <w:rPr>
          <w:sz w:val="22"/>
          <w:szCs w:val="22"/>
          <w:u w:val="dotted"/>
        </w:rPr>
        <w:t>:</w:t>
      </w:r>
    </w:p>
    <w:p w14:paraId="02895461" w14:textId="0492A7D6" w:rsidR="00425C82" w:rsidRPr="00A800EA" w:rsidRDefault="00326FD3" w:rsidP="00A800EA">
      <w:pPr>
        <w:pStyle w:val="Default"/>
        <w:numPr>
          <w:ilvl w:val="0"/>
          <w:numId w:val="5"/>
        </w:numPr>
        <w:tabs>
          <w:tab w:val="left" w:pos="4540"/>
        </w:tabs>
        <w:snapToGrid w:val="0"/>
        <w:spacing w:after="120"/>
        <w:ind w:left="334"/>
        <w:jc w:val="both"/>
        <w:rPr>
          <w:rFonts w:cstheme="minorBidi"/>
          <w:color w:val="auto"/>
          <w:sz w:val="22"/>
        </w:rPr>
      </w:pPr>
      <w:r>
        <w:rPr>
          <w:rFonts w:cstheme="minorBidi"/>
          <w:color w:val="auto"/>
          <w:sz w:val="22"/>
        </w:rPr>
        <w:t>2024 aasta Transpordiameti juhendi</w:t>
      </w:r>
      <w:r w:rsidR="00425C82" w:rsidRPr="00425C82">
        <w:rPr>
          <w:rFonts w:cstheme="minorBidi"/>
          <w:color w:val="auto"/>
          <w:sz w:val="22"/>
        </w:rPr>
        <w:t xml:space="preserve"> „Bussipeatuste valik, paigutus ja kujundamine“</w:t>
      </w:r>
      <w:r>
        <w:rPr>
          <w:rFonts w:cstheme="minorBidi"/>
          <w:color w:val="auto"/>
          <w:sz w:val="22"/>
        </w:rPr>
        <w:t xml:space="preserve"> järgi</w:t>
      </w:r>
      <w:r w:rsidR="00425C82" w:rsidRPr="00425C82">
        <w:rPr>
          <w:rFonts w:cstheme="minorBidi"/>
          <w:color w:val="auto"/>
          <w:sz w:val="22"/>
        </w:rPr>
        <w:t xml:space="preserve"> on</w:t>
      </w:r>
      <w:r w:rsidR="00425C82">
        <w:rPr>
          <w:rFonts w:cstheme="minorBidi"/>
          <w:color w:val="auto"/>
          <w:sz w:val="22"/>
        </w:rPr>
        <w:t xml:space="preserve"> soovituslik paigaldada prügikastid bussipeatuste postide külge</w:t>
      </w:r>
      <w:r>
        <w:rPr>
          <w:rFonts w:cstheme="minorBidi"/>
          <w:color w:val="auto"/>
          <w:sz w:val="22"/>
        </w:rPr>
        <w:t>.</w:t>
      </w:r>
    </w:p>
    <w:p w14:paraId="08B581B9" w14:textId="77777777" w:rsidR="00425C82" w:rsidRDefault="00425C82" w:rsidP="00425C82">
      <w:pPr>
        <w:pStyle w:val="Default"/>
        <w:tabs>
          <w:tab w:val="left" w:pos="4540"/>
        </w:tabs>
        <w:snapToGrid w:val="0"/>
        <w:spacing w:after="120"/>
        <w:ind w:left="334"/>
        <w:jc w:val="both"/>
        <w:rPr>
          <w:sz w:val="22"/>
          <w:szCs w:val="22"/>
          <w:u w:val="dotted"/>
        </w:rPr>
      </w:pPr>
    </w:p>
    <w:p w14:paraId="0B896938" w14:textId="20D13028" w:rsidR="002F2829" w:rsidRDefault="00254DF3" w:rsidP="00FA75F4">
      <w:pPr>
        <w:pStyle w:val="Default"/>
        <w:tabs>
          <w:tab w:val="left" w:pos="4540"/>
        </w:tabs>
        <w:snapToGrid w:val="0"/>
        <w:spacing w:after="120"/>
        <w:ind w:left="334"/>
        <w:jc w:val="both"/>
        <w:rPr>
          <w:rFonts w:cstheme="minorBidi"/>
          <w:color w:val="auto"/>
          <w:sz w:val="22"/>
        </w:rPr>
      </w:pPr>
      <w:r w:rsidRPr="00FA75F4">
        <w:rPr>
          <w:rFonts w:cstheme="minorBidi"/>
          <w:color w:val="auto"/>
          <w:sz w:val="22"/>
        </w:rPr>
        <w:t xml:space="preserve">Käesoleva Muudatusega kaasneb lepingu hinna </w:t>
      </w:r>
      <w:r w:rsidR="008B0680" w:rsidRPr="00FA75F4">
        <w:rPr>
          <w:rFonts w:cstheme="minorBidi"/>
          <w:color w:val="auto"/>
          <w:sz w:val="22"/>
        </w:rPr>
        <w:t>suurenemine</w:t>
      </w:r>
      <w:r w:rsidRPr="00FA75F4">
        <w:rPr>
          <w:rFonts w:cstheme="minorBidi"/>
          <w:color w:val="auto"/>
          <w:sz w:val="22"/>
        </w:rPr>
        <w:t xml:space="preserve"> </w:t>
      </w:r>
      <w:r w:rsidR="00FA75F4" w:rsidRPr="00FA75F4">
        <w:rPr>
          <w:rFonts w:cstheme="minorBidi"/>
          <w:color w:val="auto"/>
          <w:sz w:val="22"/>
        </w:rPr>
        <w:t>401,76</w:t>
      </w:r>
      <w:r w:rsidRPr="00FA75F4">
        <w:rPr>
          <w:rFonts w:cstheme="minorBidi"/>
          <w:color w:val="auto"/>
          <w:sz w:val="22"/>
        </w:rPr>
        <w:t xml:space="preserve"> eurot ilma käibemaksuta</w:t>
      </w:r>
      <w:r w:rsidR="00612C28" w:rsidRPr="00FA75F4">
        <w:rPr>
          <w:rFonts w:cstheme="minorBidi"/>
          <w:color w:val="auto"/>
          <w:sz w:val="22"/>
        </w:rPr>
        <w:t>:</w:t>
      </w:r>
    </w:p>
    <w:p w14:paraId="08EFBBE3" w14:textId="77777777" w:rsidR="002A6B37" w:rsidRPr="00FA75F4" w:rsidRDefault="002A6B37" w:rsidP="00FA75F4">
      <w:pPr>
        <w:pStyle w:val="Default"/>
        <w:tabs>
          <w:tab w:val="left" w:pos="4540"/>
        </w:tabs>
        <w:snapToGrid w:val="0"/>
        <w:spacing w:after="120"/>
        <w:ind w:left="334"/>
        <w:jc w:val="both"/>
        <w:rPr>
          <w:rFonts w:cstheme="minorBidi"/>
          <w:color w:val="auto"/>
          <w:sz w:val="22"/>
        </w:rPr>
      </w:pPr>
    </w:p>
    <w:tbl>
      <w:tblPr>
        <w:tblStyle w:val="TableGrid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C8696B">
        <w:trPr>
          <w:trHeight w:val="2543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CBB7" w14:textId="30F61BE4" w:rsidR="00A25EFE" w:rsidRPr="00F9035D" w:rsidRDefault="00F9035D" w:rsidP="002F2829">
            <w:pPr>
              <w:spacing w:line="276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Cs w:val="24"/>
                <w:lang w:eastAsia="en-US"/>
              </w:rPr>
              <w:t>Ärajääv</w:t>
            </w:r>
            <w:proofErr w:type="spellEnd"/>
            <w:r w:rsidR="0026190C" w:rsidRPr="00F9035D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</w:t>
            </w:r>
            <w:r w:rsidR="00A25EFE" w:rsidRPr="00F9035D">
              <w:rPr>
                <w:rFonts w:ascii="Times New Roman" w:eastAsiaTheme="minorHAnsi" w:hAnsi="Times New Roman"/>
                <w:szCs w:val="24"/>
                <w:lang w:eastAsia="en-US"/>
              </w:rPr>
              <w:t>töö</w:t>
            </w:r>
          </w:p>
          <w:tbl>
            <w:tblPr>
              <w:tblStyle w:val="TableGrid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352"/>
              <w:gridCol w:w="992"/>
              <w:gridCol w:w="1134"/>
              <w:gridCol w:w="995"/>
              <w:gridCol w:w="1418"/>
            </w:tblGrid>
            <w:tr w:rsidR="00A25EFE" w:rsidRPr="00F9035D" w14:paraId="0265535D" w14:textId="77777777" w:rsidTr="00090126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1D9B7" w14:textId="77777777" w:rsidR="00A25EFE" w:rsidRPr="00F9035D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F9035D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9F7BB" w14:textId="77777777" w:rsidR="00A25EFE" w:rsidRPr="00F9035D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F9035D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187E4" w14:textId="77777777" w:rsidR="00A25EFE" w:rsidRPr="00F9035D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F9035D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71032" w14:textId="77777777" w:rsidR="00A25EFE" w:rsidRPr="00F9035D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F9035D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03E3" w14:textId="77777777" w:rsidR="00A25EFE" w:rsidRPr="00F9035D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F9035D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Ühikhind, eur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2FE5E" w14:textId="77777777" w:rsidR="00A25EFE" w:rsidRPr="00F9035D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F9035D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Maksumus, eur </w:t>
                  </w:r>
                </w:p>
              </w:tc>
            </w:tr>
            <w:tr w:rsidR="00C8696B" w:rsidRPr="00F9035D" w14:paraId="565610B6" w14:textId="77777777" w:rsidTr="00F82789">
              <w:trPr>
                <w:trHeight w:val="4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43BC9F7" w14:textId="54A06D47" w:rsidR="00C8696B" w:rsidRPr="00F9035D" w:rsidRDefault="00ED72BE" w:rsidP="00C8696B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93001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04CAC0C4" w:rsidR="00C8696B" w:rsidRPr="00F9035D" w:rsidRDefault="00077107" w:rsidP="00C8696B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4F4D69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Prügikast (vastavalt tüüpjoonisele)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FD41E9" w14:textId="00AFDEFB" w:rsidR="00C8696B" w:rsidRPr="00F9035D" w:rsidRDefault="00077107" w:rsidP="00C8696B">
                  <w:pPr>
                    <w:spacing w:after="100" w:afterAutospacing="1" w:line="276" w:lineRule="auto"/>
                    <w:jc w:val="center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tk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7609EECA" w:rsidR="00C8696B" w:rsidRPr="00F9035D" w:rsidRDefault="00077107" w:rsidP="00C8696B">
                  <w:pPr>
                    <w:spacing w:after="100" w:afterAutospacing="1" w:line="276" w:lineRule="auto"/>
                    <w:jc w:val="center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1674BED2" w:rsidR="00C8696B" w:rsidRPr="00F9035D" w:rsidRDefault="00077107" w:rsidP="00C8696B">
                  <w:pPr>
                    <w:spacing w:after="100" w:afterAutospacing="1" w:line="276" w:lineRule="auto"/>
                    <w:jc w:val="center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200,88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04B5DB1" w14:textId="15CC47E2" w:rsidR="00C8696B" w:rsidRPr="00F9035D" w:rsidRDefault="00077107" w:rsidP="00C8696B">
                  <w:pPr>
                    <w:spacing w:after="100" w:afterAutospacing="1" w:line="276" w:lineRule="auto"/>
                    <w:jc w:val="center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401,76</w:t>
                  </w:r>
                </w:p>
              </w:tc>
            </w:tr>
            <w:tr w:rsidR="00077107" w:rsidRPr="00F9035D" w14:paraId="4569BE27" w14:textId="77777777" w:rsidTr="002C0544">
              <w:trPr>
                <w:trHeight w:val="464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451E923" w14:textId="5EABA52B" w:rsidR="00077107" w:rsidRPr="00F9035D" w:rsidRDefault="00843C70" w:rsidP="004F4D6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Juurdetulev</w:t>
                  </w:r>
                  <w:proofErr w:type="spellEnd"/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 töö</w:t>
                  </w:r>
                </w:p>
              </w:tc>
            </w:tr>
            <w:tr w:rsidR="00F9035D" w:rsidRPr="00F9035D" w14:paraId="5C2B8927" w14:textId="77777777" w:rsidTr="00F82789">
              <w:trPr>
                <w:trHeight w:val="4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446FE0A" w14:textId="22BD2A71" w:rsidR="00F9035D" w:rsidRPr="00F9035D" w:rsidRDefault="00843C70" w:rsidP="00C8696B">
                  <w:pPr>
                    <w:spacing w:after="100" w:afterAutospacing="1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93001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28C9547" w14:textId="0A75F6C3" w:rsidR="00F9035D" w:rsidRPr="004F4D69" w:rsidRDefault="00AC5D00" w:rsidP="004F4D6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4F4D69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Prügikast (vastavalt 2024 aasta juhendile: Bussipeatuste valik, paigutus ja kujundamine)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647C838" w14:textId="344B01EE" w:rsidR="00F9035D" w:rsidRPr="00F9035D" w:rsidRDefault="00AC5D00" w:rsidP="00C8696B">
                  <w:pPr>
                    <w:spacing w:after="100" w:afterAutospacing="1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tk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AD8D6E5" w14:textId="3C95CA99" w:rsidR="00F9035D" w:rsidRPr="00F9035D" w:rsidRDefault="00AC5D00" w:rsidP="00C8696B">
                  <w:pPr>
                    <w:spacing w:after="100" w:afterAutospacing="1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BB90521" w14:textId="18F629F8" w:rsidR="00F9035D" w:rsidRPr="00F9035D" w:rsidRDefault="00AC5D00" w:rsidP="00C8696B">
                  <w:pPr>
                    <w:spacing w:after="100" w:afterAutospacing="1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200,88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4069915" w14:textId="753E6B59" w:rsidR="00F9035D" w:rsidRPr="00F9035D" w:rsidRDefault="00AC5D00" w:rsidP="00C8696B">
                  <w:pPr>
                    <w:spacing w:after="100" w:afterAutospacing="1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401,76</w:t>
                  </w:r>
                </w:p>
              </w:tc>
            </w:tr>
            <w:tr w:rsidR="00F82789" w:rsidRPr="00F9035D" w14:paraId="289C393A" w14:textId="77777777" w:rsidTr="000062D0">
              <w:trPr>
                <w:trHeight w:val="475"/>
              </w:trPr>
              <w:tc>
                <w:tcPr>
                  <w:tcW w:w="7386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5BCCD00" w14:textId="77777777" w:rsidR="00F82789" w:rsidRPr="00F9035D" w:rsidRDefault="00F82789" w:rsidP="00C522E9">
                  <w:pPr>
                    <w:spacing w:after="100" w:afterAutospacing="1" w:line="276" w:lineRule="auto"/>
                    <w:jc w:val="right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 w:rsidRPr="00F9035D"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 xml:space="preserve">  Muudatus kokku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112A9A" w14:textId="54512E99" w:rsidR="00F82789" w:rsidRPr="00F9035D" w:rsidRDefault="001D02ED" w:rsidP="00D524E4">
                  <w:pPr>
                    <w:spacing w:after="100" w:afterAutospacing="1"/>
                    <w:jc w:val="center"/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Cs w:val="24"/>
                      <w:lang w:eastAsia="en-US"/>
                    </w:rPr>
                    <w:t>401,76</w:t>
                  </w:r>
                </w:p>
              </w:tc>
            </w:tr>
            <w:tr w:rsidR="008F0151" w:rsidRPr="00F9035D" w14:paraId="3136A2C8" w14:textId="77777777" w:rsidTr="000062D0">
              <w:trPr>
                <w:trHeight w:val="475"/>
              </w:trPr>
              <w:tc>
                <w:tcPr>
                  <w:tcW w:w="7386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F586593" w14:textId="4B273C03" w:rsidR="008F0151" w:rsidRPr="00F9035D" w:rsidRDefault="008F0151" w:rsidP="00C522E9">
                  <w:pPr>
                    <w:spacing w:after="100" w:afterAutospacing="1"/>
                    <w:jc w:val="right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Muudatuse väärtus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D3DA6D9" w14:textId="22B8CFA5" w:rsidR="008F0151" w:rsidRPr="00F9035D" w:rsidRDefault="007B21B8" w:rsidP="00D524E4">
                  <w:pPr>
                    <w:spacing w:after="100" w:afterAutospacing="1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803,52</w:t>
                  </w:r>
                </w:p>
              </w:tc>
            </w:tr>
          </w:tbl>
          <w:p w14:paraId="14C9AC14" w14:textId="5275F4DF" w:rsidR="002F2829" w:rsidRPr="009678BF" w:rsidRDefault="002F2829" w:rsidP="00C8696B">
            <w:pPr>
              <w:spacing w:after="100" w:afterAutospacing="1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Kontuurtabel"/>
        <w:tblW w:w="794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2"/>
        <w:gridCol w:w="2331"/>
      </w:tblGrid>
      <w:tr w:rsidR="00254DF3" w:rsidRPr="00347F07" w14:paraId="5B3653F4" w14:textId="77777777" w:rsidTr="000062D0">
        <w:tc>
          <w:tcPr>
            <w:tcW w:w="5612" w:type="dxa"/>
          </w:tcPr>
          <w:p w14:paraId="158B08C9" w14:textId="4017E635" w:rsidR="00254DF3" w:rsidRPr="00347F07" w:rsidRDefault="00254DF3" w:rsidP="00995E30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1" w:type="dxa"/>
          </w:tcPr>
          <w:p w14:paraId="11DCB5C7" w14:textId="0349C504" w:rsidR="00254DF3" w:rsidRPr="00347F07" w:rsidRDefault="00254DF3" w:rsidP="00347F07">
            <w:pPr>
              <w:jc w:val="right"/>
              <w:rPr>
                <w:rFonts w:ascii="Times New Roman" w:hAnsi="Times New Roman"/>
                <w:szCs w:val="24"/>
                <w:u w:val="dotted"/>
              </w:rPr>
            </w:pPr>
          </w:p>
        </w:tc>
      </w:tr>
    </w:tbl>
    <w:p w14:paraId="67EB8CEF" w14:textId="51BA3A12" w:rsidR="004B7D87" w:rsidRDefault="004D6E27" w:rsidP="00C8696B">
      <w:pPr>
        <w:spacing w:before="120" w:after="24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 xml:space="preserve">Juhis nr </w:t>
      </w:r>
      <w:r w:rsidR="00F82789">
        <w:rPr>
          <w:rFonts w:ascii="Times New Roman" w:hAnsi="Times New Roman"/>
          <w:bCs/>
          <w:szCs w:val="24"/>
        </w:rPr>
        <w:t>2</w:t>
      </w:r>
      <w:r w:rsidR="00AC5D00">
        <w:rPr>
          <w:rFonts w:ascii="Times New Roman" w:hAnsi="Times New Roman"/>
          <w:bCs/>
          <w:szCs w:val="24"/>
        </w:rPr>
        <w:t>6</w:t>
      </w:r>
    </w:p>
    <w:p w14:paraId="4C3E7ABC" w14:textId="7052AD10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F82789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1F65" w14:textId="77777777" w:rsidR="00991ECF" w:rsidRDefault="00991ECF" w:rsidP="00852E81">
      <w:pPr>
        <w:spacing w:after="0" w:line="240" w:lineRule="auto"/>
      </w:pPr>
      <w:r>
        <w:separator/>
      </w:r>
    </w:p>
  </w:endnote>
  <w:endnote w:type="continuationSeparator" w:id="0">
    <w:p w14:paraId="22ECAB4A" w14:textId="77777777" w:rsidR="00991ECF" w:rsidRDefault="00991ECF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8E6E7" w14:textId="77777777" w:rsidR="00991ECF" w:rsidRDefault="00991ECF" w:rsidP="00852E81">
      <w:pPr>
        <w:spacing w:after="0" w:line="240" w:lineRule="auto"/>
      </w:pPr>
      <w:r>
        <w:separator/>
      </w:r>
    </w:p>
  </w:footnote>
  <w:footnote w:type="continuationSeparator" w:id="0">
    <w:p w14:paraId="2CB1E3B5" w14:textId="77777777" w:rsidR="00991ECF" w:rsidRDefault="00991ECF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81D6" w14:textId="77777777" w:rsidR="002F2231" w:rsidRDefault="002F2231" w:rsidP="009438E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2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4" w15:restartNumberingAfterBreak="0">
    <w:nsid w:val="6439325C"/>
    <w:multiLevelType w:val="hybridMultilevel"/>
    <w:tmpl w:val="9AECDAE2"/>
    <w:lvl w:ilvl="0" w:tplc="0C1E3F3E">
      <w:start w:val="1"/>
      <w:numFmt w:val="lowerLetter"/>
      <w:pStyle w:val="Loenditpp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4"/>
  </w:num>
  <w:num w:numId="2" w16cid:durableId="556819779">
    <w:abstractNumId w:val="41"/>
  </w:num>
  <w:num w:numId="3" w16cid:durableId="1007752313">
    <w:abstractNumId w:val="42"/>
  </w:num>
  <w:num w:numId="4" w16cid:durableId="400443729">
    <w:abstractNumId w:val="45"/>
  </w:num>
  <w:num w:numId="5" w16cid:durableId="1683894161">
    <w:abstractNumId w:val="40"/>
  </w:num>
  <w:num w:numId="6" w16cid:durableId="1798792211">
    <w:abstractNumId w:val="43"/>
  </w:num>
  <w:num w:numId="7" w16cid:durableId="1358385168">
    <w:abstractNumId w:val="0"/>
  </w:num>
  <w:num w:numId="8" w16cid:durableId="13036525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CEB"/>
    <w:rsid w:val="0000361F"/>
    <w:rsid w:val="00006054"/>
    <w:rsid w:val="000062D0"/>
    <w:rsid w:val="00011159"/>
    <w:rsid w:val="0001358A"/>
    <w:rsid w:val="00013CD8"/>
    <w:rsid w:val="000141E7"/>
    <w:rsid w:val="00015C51"/>
    <w:rsid w:val="00017704"/>
    <w:rsid w:val="00025D20"/>
    <w:rsid w:val="000264DB"/>
    <w:rsid w:val="0002747E"/>
    <w:rsid w:val="00030EC5"/>
    <w:rsid w:val="00034049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60395"/>
    <w:rsid w:val="00061B6B"/>
    <w:rsid w:val="0006253B"/>
    <w:rsid w:val="00063EB9"/>
    <w:rsid w:val="00065AE6"/>
    <w:rsid w:val="00066049"/>
    <w:rsid w:val="000669CD"/>
    <w:rsid w:val="0007035B"/>
    <w:rsid w:val="00074A2A"/>
    <w:rsid w:val="000766E1"/>
    <w:rsid w:val="000768E4"/>
    <w:rsid w:val="00077107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3A9D"/>
    <w:rsid w:val="00093D21"/>
    <w:rsid w:val="00095B6A"/>
    <w:rsid w:val="00096995"/>
    <w:rsid w:val="000A0FE4"/>
    <w:rsid w:val="000A36D9"/>
    <w:rsid w:val="000B0386"/>
    <w:rsid w:val="000B2FD7"/>
    <w:rsid w:val="000B78FA"/>
    <w:rsid w:val="000C0A7C"/>
    <w:rsid w:val="000C377F"/>
    <w:rsid w:val="000C5257"/>
    <w:rsid w:val="000C5871"/>
    <w:rsid w:val="000D0684"/>
    <w:rsid w:val="000D1186"/>
    <w:rsid w:val="000D1CB6"/>
    <w:rsid w:val="000D1DF2"/>
    <w:rsid w:val="000D58E8"/>
    <w:rsid w:val="000D7F5C"/>
    <w:rsid w:val="000E0318"/>
    <w:rsid w:val="000E0649"/>
    <w:rsid w:val="000E356C"/>
    <w:rsid w:val="000E4A4E"/>
    <w:rsid w:val="000E6812"/>
    <w:rsid w:val="000F0AC6"/>
    <w:rsid w:val="000F557C"/>
    <w:rsid w:val="000F5E2A"/>
    <w:rsid w:val="000F5F90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147A0"/>
    <w:rsid w:val="00121927"/>
    <w:rsid w:val="001225BA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6EA"/>
    <w:rsid w:val="00137B81"/>
    <w:rsid w:val="00140BD8"/>
    <w:rsid w:val="00140D62"/>
    <w:rsid w:val="001429BD"/>
    <w:rsid w:val="00142D2C"/>
    <w:rsid w:val="001435CE"/>
    <w:rsid w:val="001455C2"/>
    <w:rsid w:val="00150E2D"/>
    <w:rsid w:val="001526C0"/>
    <w:rsid w:val="00153227"/>
    <w:rsid w:val="00153E82"/>
    <w:rsid w:val="00157C7A"/>
    <w:rsid w:val="001641E8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4FEC"/>
    <w:rsid w:val="0019648B"/>
    <w:rsid w:val="00197DF7"/>
    <w:rsid w:val="001A0961"/>
    <w:rsid w:val="001A19EA"/>
    <w:rsid w:val="001A21EC"/>
    <w:rsid w:val="001A226A"/>
    <w:rsid w:val="001A4560"/>
    <w:rsid w:val="001A6223"/>
    <w:rsid w:val="001A73AC"/>
    <w:rsid w:val="001A7E55"/>
    <w:rsid w:val="001B077D"/>
    <w:rsid w:val="001B2AEC"/>
    <w:rsid w:val="001B4F75"/>
    <w:rsid w:val="001B6320"/>
    <w:rsid w:val="001B6CF1"/>
    <w:rsid w:val="001B76AF"/>
    <w:rsid w:val="001C1720"/>
    <w:rsid w:val="001C2607"/>
    <w:rsid w:val="001C40F4"/>
    <w:rsid w:val="001C7D52"/>
    <w:rsid w:val="001D02AD"/>
    <w:rsid w:val="001D02ED"/>
    <w:rsid w:val="001D120E"/>
    <w:rsid w:val="001D3BBE"/>
    <w:rsid w:val="001D3CC6"/>
    <w:rsid w:val="001D617C"/>
    <w:rsid w:val="001D6F9B"/>
    <w:rsid w:val="001D710F"/>
    <w:rsid w:val="001E0496"/>
    <w:rsid w:val="001E0FFD"/>
    <w:rsid w:val="001E1429"/>
    <w:rsid w:val="001E2DD6"/>
    <w:rsid w:val="001E43E2"/>
    <w:rsid w:val="001E5013"/>
    <w:rsid w:val="001E58BF"/>
    <w:rsid w:val="001E7FEA"/>
    <w:rsid w:val="001F029A"/>
    <w:rsid w:val="001F0E5B"/>
    <w:rsid w:val="001F302A"/>
    <w:rsid w:val="001F30CA"/>
    <w:rsid w:val="001F52DF"/>
    <w:rsid w:val="001F6601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2504"/>
    <w:rsid w:val="0022263B"/>
    <w:rsid w:val="0022266B"/>
    <w:rsid w:val="0022267D"/>
    <w:rsid w:val="00223FB7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4DF3"/>
    <w:rsid w:val="00256554"/>
    <w:rsid w:val="002573E7"/>
    <w:rsid w:val="00260467"/>
    <w:rsid w:val="00260F38"/>
    <w:rsid w:val="0026190C"/>
    <w:rsid w:val="002623E2"/>
    <w:rsid w:val="0026365F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3F04"/>
    <w:rsid w:val="002A6B37"/>
    <w:rsid w:val="002A76CA"/>
    <w:rsid w:val="002B2313"/>
    <w:rsid w:val="002B2B1A"/>
    <w:rsid w:val="002B2E79"/>
    <w:rsid w:val="002B304D"/>
    <w:rsid w:val="002B322F"/>
    <w:rsid w:val="002B33F5"/>
    <w:rsid w:val="002C01EF"/>
    <w:rsid w:val="002C0E2E"/>
    <w:rsid w:val="002C1C9F"/>
    <w:rsid w:val="002C1E77"/>
    <w:rsid w:val="002C31DB"/>
    <w:rsid w:val="002C3E9C"/>
    <w:rsid w:val="002C5811"/>
    <w:rsid w:val="002C6539"/>
    <w:rsid w:val="002D1CD6"/>
    <w:rsid w:val="002D1F79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2829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BBF"/>
    <w:rsid w:val="00307D96"/>
    <w:rsid w:val="003109C1"/>
    <w:rsid w:val="00313C3C"/>
    <w:rsid w:val="003154F4"/>
    <w:rsid w:val="003156A1"/>
    <w:rsid w:val="0031772C"/>
    <w:rsid w:val="003202D9"/>
    <w:rsid w:val="00320F78"/>
    <w:rsid w:val="00322143"/>
    <w:rsid w:val="003223CB"/>
    <w:rsid w:val="00322DDB"/>
    <w:rsid w:val="00326FD3"/>
    <w:rsid w:val="003321DF"/>
    <w:rsid w:val="0033522B"/>
    <w:rsid w:val="00336311"/>
    <w:rsid w:val="00336CF5"/>
    <w:rsid w:val="003411AE"/>
    <w:rsid w:val="00341F9D"/>
    <w:rsid w:val="0034516E"/>
    <w:rsid w:val="003451C6"/>
    <w:rsid w:val="0034524F"/>
    <w:rsid w:val="00347F07"/>
    <w:rsid w:val="003500D3"/>
    <w:rsid w:val="00350EC2"/>
    <w:rsid w:val="0035217F"/>
    <w:rsid w:val="0035257A"/>
    <w:rsid w:val="00352FE8"/>
    <w:rsid w:val="00354503"/>
    <w:rsid w:val="003551D2"/>
    <w:rsid w:val="00356A18"/>
    <w:rsid w:val="0036077E"/>
    <w:rsid w:val="003638B7"/>
    <w:rsid w:val="00364A39"/>
    <w:rsid w:val="00364EB9"/>
    <w:rsid w:val="003707DA"/>
    <w:rsid w:val="00375F34"/>
    <w:rsid w:val="00376A5D"/>
    <w:rsid w:val="00377217"/>
    <w:rsid w:val="00377F66"/>
    <w:rsid w:val="00380443"/>
    <w:rsid w:val="0038068E"/>
    <w:rsid w:val="003818E1"/>
    <w:rsid w:val="003848BC"/>
    <w:rsid w:val="0039061A"/>
    <w:rsid w:val="00390F83"/>
    <w:rsid w:val="003917F7"/>
    <w:rsid w:val="003945AC"/>
    <w:rsid w:val="003A05D6"/>
    <w:rsid w:val="003A0A62"/>
    <w:rsid w:val="003A1713"/>
    <w:rsid w:val="003A1BDE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D13F2"/>
    <w:rsid w:val="003D42ED"/>
    <w:rsid w:val="003D7728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6E37"/>
    <w:rsid w:val="004176ED"/>
    <w:rsid w:val="00423CFF"/>
    <w:rsid w:val="00424E41"/>
    <w:rsid w:val="00425C82"/>
    <w:rsid w:val="004265F5"/>
    <w:rsid w:val="0042783F"/>
    <w:rsid w:val="0043083A"/>
    <w:rsid w:val="00432FDF"/>
    <w:rsid w:val="00434D28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993"/>
    <w:rsid w:val="0046493E"/>
    <w:rsid w:val="004651E8"/>
    <w:rsid w:val="00467865"/>
    <w:rsid w:val="00470F7E"/>
    <w:rsid w:val="00472F22"/>
    <w:rsid w:val="00473338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B7D87"/>
    <w:rsid w:val="004C006A"/>
    <w:rsid w:val="004C0E7D"/>
    <w:rsid w:val="004C1042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8C8"/>
    <w:rsid w:val="004E3BEC"/>
    <w:rsid w:val="004E57DE"/>
    <w:rsid w:val="004E5AD1"/>
    <w:rsid w:val="004E6A13"/>
    <w:rsid w:val="004E70BA"/>
    <w:rsid w:val="004F0FB6"/>
    <w:rsid w:val="004F1E3F"/>
    <w:rsid w:val="004F3B91"/>
    <w:rsid w:val="004F4751"/>
    <w:rsid w:val="004F4D69"/>
    <w:rsid w:val="004F6177"/>
    <w:rsid w:val="004F7C78"/>
    <w:rsid w:val="0050056F"/>
    <w:rsid w:val="00506BDD"/>
    <w:rsid w:val="005076BB"/>
    <w:rsid w:val="00510A40"/>
    <w:rsid w:val="0051332F"/>
    <w:rsid w:val="0051384F"/>
    <w:rsid w:val="005144E6"/>
    <w:rsid w:val="0052477B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96D"/>
    <w:rsid w:val="005468C8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505F"/>
    <w:rsid w:val="005967AB"/>
    <w:rsid w:val="0059720C"/>
    <w:rsid w:val="005A5D7A"/>
    <w:rsid w:val="005B3E14"/>
    <w:rsid w:val="005B52AD"/>
    <w:rsid w:val="005B6735"/>
    <w:rsid w:val="005B6EED"/>
    <w:rsid w:val="005C630E"/>
    <w:rsid w:val="005C6987"/>
    <w:rsid w:val="005C7C4F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30690"/>
    <w:rsid w:val="00630ECE"/>
    <w:rsid w:val="006311CF"/>
    <w:rsid w:val="0063527F"/>
    <w:rsid w:val="00637CC1"/>
    <w:rsid w:val="00641EEE"/>
    <w:rsid w:val="00642AF0"/>
    <w:rsid w:val="00645347"/>
    <w:rsid w:val="00645D80"/>
    <w:rsid w:val="00646055"/>
    <w:rsid w:val="006474CE"/>
    <w:rsid w:val="00650717"/>
    <w:rsid w:val="00652243"/>
    <w:rsid w:val="006523DD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739"/>
    <w:rsid w:val="00685C0E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0D1D"/>
    <w:rsid w:val="006B0F91"/>
    <w:rsid w:val="006B259C"/>
    <w:rsid w:val="006B47B6"/>
    <w:rsid w:val="006B4CB3"/>
    <w:rsid w:val="006B62C0"/>
    <w:rsid w:val="006B69F6"/>
    <w:rsid w:val="006C1A8E"/>
    <w:rsid w:val="006C407F"/>
    <w:rsid w:val="006C6B47"/>
    <w:rsid w:val="006C73EA"/>
    <w:rsid w:val="006D5BC0"/>
    <w:rsid w:val="006D78D0"/>
    <w:rsid w:val="006E1109"/>
    <w:rsid w:val="006E18CB"/>
    <w:rsid w:val="006E350B"/>
    <w:rsid w:val="006E4F9A"/>
    <w:rsid w:val="006E52C1"/>
    <w:rsid w:val="006E5B71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20AD9"/>
    <w:rsid w:val="00720FBB"/>
    <w:rsid w:val="00722A22"/>
    <w:rsid w:val="00722C3C"/>
    <w:rsid w:val="00723AAB"/>
    <w:rsid w:val="00726971"/>
    <w:rsid w:val="00730536"/>
    <w:rsid w:val="00731224"/>
    <w:rsid w:val="00733719"/>
    <w:rsid w:val="00733890"/>
    <w:rsid w:val="00740878"/>
    <w:rsid w:val="00740FCE"/>
    <w:rsid w:val="00744516"/>
    <w:rsid w:val="00744EE1"/>
    <w:rsid w:val="007457DB"/>
    <w:rsid w:val="00750352"/>
    <w:rsid w:val="00750BBA"/>
    <w:rsid w:val="00752EDC"/>
    <w:rsid w:val="007569F7"/>
    <w:rsid w:val="00756AE3"/>
    <w:rsid w:val="00757FF2"/>
    <w:rsid w:val="00761983"/>
    <w:rsid w:val="00761B7C"/>
    <w:rsid w:val="0076683C"/>
    <w:rsid w:val="007676EC"/>
    <w:rsid w:val="00767851"/>
    <w:rsid w:val="00767C97"/>
    <w:rsid w:val="00767CF4"/>
    <w:rsid w:val="0077129E"/>
    <w:rsid w:val="00771882"/>
    <w:rsid w:val="00772DEF"/>
    <w:rsid w:val="00773DE3"/>
    <w:rsid w:val="00776144"/>
    <w:rsid w:val="00780584"/>
    <w:rsid w:val="007827F0"/>
    <w:rsid w:val="00783795"/>
    <w:rsid w:val="007845E4"/>
    <w:rsid w:val="00785819"/>
    <w:rsid w:val="00787BDD"/>
    <w:rsid w:val="00790FCB"/>
    <w:rsid w:val="007920CF"/>
    <w:rsid w:val="00792B73"/>
    <w:rsid w:val="00794381"/>
    <w:rsid w:val="007947D9"/>
    <w:rsid w:val="0079571C"/>
    <w:rsid w:val="00797AD3"/>
    <w:rsid w:val="007A13F9"/>
    <w:rsid w:val="007A15FB"/>
    <w:rsid w:val="007A1B81"/>
    <w:rsid w:val="007A3F06"/>
    <w:rsid w:val="007A41AA"/>
    <w:rsid w:val="007A4DB6"/>
    <w:rsid w:val="007A5B91"/>
    <w:rsid w:val="007B21B8"/>
    <w:rsid w:val="007B2322"/>
    <w:rsid w:val="007B4408"/>
    <w:rsid w:val="007B4CE9"/>
    <w:rsid w:val="007B5BF5"/>
    <w:rsid w:val="007B6342"/>
    <w:rsid w:val="007B6701"/>
    <w:rsid w:val="007B7090"/>
    <w:rsid w:val="007C2E6C"/>
    <w:rsid w:val="007C5877"/>
    <w:rsid w:val="007C6360"/>
    <w:rsid w:val="007C76C5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421C0"/>
    <w:rsid w:val="00843C70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9059D"/>
    <w:rsid w:val="00890BAD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3317"/>
    <w:rsid w:val="008B3799"/>
    <w:rsid w:val="008B4D19"/>
    <w:rsid w:val="008B5952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3BE6"/>
    <w:rsid w:val="008D41F3"/>
    <w:rsid w:val="008D5BEC"/>
    <w:rsid w:val="008D606D"/>
    <w:rsid w:val="008E2D43"/>
    <w:rsid w:val="008E342F"/>
    <w:rsid w:val="008E568A"/>
    <w:rsid w:val="008E69B3"/>
    <w:rsid w:val="008F0151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53AC"/>
    <w:rsid w:val="00927102"/>
    <w:rsid w:val="009304EA"/>
    <w:rsid w:val="009314F7"/>
    <w:rsid w:val="0093405E"/>
    <w:rsid w:val="00935538"/>
    <w:rsid w:val="0094086E"/>
    <w:rsid w:val="00940947"/>
    <w:rsid w:val="00940C7D"/>
    <w:rsid w:val="00940CAE"/>
    <w:rsid w:val="00943770"/>
    <w:rsid w:val="009438E0"/>
    <w:rsid w:val="00944AF6"/>
    <w:rsid w:val="00951C0A"/>
    <w:rsid w:val="00955336"/>
    <w:rsid w:val="00957366"/>
    <w:rsid w:val="009605CE"/>
    <w:rsid w:val="0096283F"/>
    <w:rsid w:val="009634D5"/>
    <w:rsid w:val="0096455D"/>
    <w:rsid w:val="009645D9"/>
    <w:rsid w:val="00966B88"/>
    <w:rsid w:val="009678BF"/>
    <w:rsid w:val="0097136B"/>
    <w:rsid w:val="00972322"/>
    <w:rsid w:val="00972456"/>
    <w:rsid w:val="00972511"/>
    <w:rsid w:val="00972A99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1ECF"/>
    <w:rsid w:val="0099285D"/>
    <w:rsid w:val="00995E30"/>
    <w:rsid w:val="009A2F06"/>
    <w:rsid w:val="009A3680"/>
    <w:rsid w:val="009A54D8"/>
    <w:rsid w:val="009A63B1"/>
    <w:rsid w:val="009B0A7A"/>
    <w:rsid w:val="009B319E"/>
    <w:rsid w:val="009B3743"/>
    <w:rsid w:val="009B4333"/>
    <w:rsid w:val="009B5FB5"/>
    <w:rsid w:val="009B7FB9"/>
    <w:rsid w:val="009C2887"/>
    <w:rsid w:val="009C5F32"/>
    <w:rsid w:val="009D22EC"/>
    <w:rsid w:val="009D27DD"/>
    <w:rsid w:val="009D2B10"/>
    <w:rsid w:val="009D3F3C"/>
    <w:rsid w:val="009D6915"/>
    <w:rsid w:val="009E03B5"/>
    <w:rsid w:val="009E3550"/>
    <w:rsid w:val="009E63D4"/>
    <w:rsid w:val="009E645D"/>
    <w:rsid w:val="009F297A"/>
    <w:rsid w:val="009F3A90"/>
    <w:rsid w:val="009F5263"/>
    <w:rsid w:val="00A00C16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1087"/>
    <w:rsid w:val="00A32EB4"/>
    <w:rsid w:val="00A34BA6"/>
    <w:rsid w:val="00A36C25"/>
    <w:rsid w:val="00A40934"/>
    <w:rsid w:val="00A410E3"/>
    <w:rsid w:val="00A413D1"/>
    <w:rsid w:val="00A420C3"/>
    <w:rsid w:val="00A42251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9DF"/>
    <w:rsid w:val="00A65EE1"/>
    <w:rsid w:val="00A67018"/>
    <w:rsid w:val="00A709BA"/>
    <w:rsid w:val="00A763E0"/>
    <w:rsid w:val="00A800EA"/>
    <w:rsid w:val="00A80373"/>
    <w:rsid w:val="00A81433"/>
    <w:rsid w:val="00A8199D"/>
    <w:rsid w:val="00A81D0D"/>
    <w:rsid w:val="00A82EF7"/>
    <w:rsid w:val="00A84022"/>
    <w:rsid w:val="00A8563A"/>
    <w:rsid w:val="00A86999"/>
    <w:rsid w:val="00A911E5"/>
    <w:rsid w:val="00A92768"/>
    <w:rsid w:val="00A9416A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4E5"/>
    <w:rsid w:val="00AC13C4"/>
    <w:rsid w:val="00AC2A3E"/>
    <w:rsid w:val="00AC3B48"/>
    <w:rsid w:val="00AC4DBB"/>
    <w:rsid w:val="00AC5D00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4FF2"/>
    <w:rsid w:val="00B05018"/>
    <w:rsid w:val="00B0680F"/>
    <w:rsid w:val="00B12921"/>
    <w:rsid w:val="00B145E1"/>
    <w:rsid w:val="00B16095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40964"/>
    <w:rsid w:val="00B4478B"/>
    <w:rsid w:val="00B44B9C"/>
    <w:rsid w:val="00B4561C"/>
    <w:rsid w:val="00B45944"/>
    <w:rsid w:val="00B4639C"/>
    <w:rsid w:val="00B47BAA"/>
    <w:rsid w:val="00B543C2"/>
    <w:rsid w:val="00B54A33"/>
    <w:rsid w:val="00B54ABE"/>
    <w:rsid w:val="00B561E3"/>
    <w:rsid w:val="00B56F65"/>
    <w:rsid w:val="00B6233C"/>
    <w:rsid w:val="00B64F0D"/>
    <w:rsid w:val="00B66DA5"/>
    <w:rsid w:val="00B717BB"/>
    <w:rsid w:val="00B73FA7"/>
    <w:rsid w:val="00B75C39"/>
    <w:rsid w:val="00B82F61"/>
    <w:rsid w:val="00B82F85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3D5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3584"/>
    <w:rsid w:val="00BE70CF"/>
    <w:rsid w:val="00BE7B95"/>
    <w:rsid w:val="00BF15A3"/>
    <w:rsid w:val="00BF4A7F"/>
    <w:rsid w:val="00C02614"/>
    <w:rsid w:val="00C03FAF"/>
    <w:rsid w:val="00C1172A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1187"/>
    <w:rsid w:val="00C4501B"/>
    <w:rsid w:val="00C455F3"/>
    <w:rsid w:val="00C46526"/>
    <w:rsid w:val="00C4709D"/>
    <w:rsid w:val="00C522E9"/>
    <w:rsid w:val="00C526AB"/>
    <w:rsid w:val="00C52B10"/>
    <w:rsid w:val="00C5437E"/>
    <w:rsid w:val="00C54D4C"/>
    <w:rsid w:val="00C54DE0"/>
    <w:rsid w:val="00C5689E"/>
    <w:rsid w:val="00C578CB"/>
    <w:rsid w:val="00C61D25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5F61"/>
    <w:rsid w:val="00C8696B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1360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E0A8F"/>
    <w:rsid w:val="00CE4AA7"/>
    <w:rsid w:val="00CF39B3"/>
    <w:rsid w:val="00CF485B"/>
    <w:rsid w:val="00CF524C"/>
    <w:rsid w:val="00CF6918"/>
    <w:rsid w:val="00CF6D9A"/>
    <w:rsid w:val="00CF703C"/>
    <w:rsid w:val="00D009F3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7004"/>
    <w:rsid w:val="00D20F1D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4E4"/>
    <w:rsid w:val="00D52CDA"/>
    <w:rsid w:val="00D54720"/>
    <w:rsid w:val="00D56245"/>
    <w:rsid w:val="00D5636E"/>
    <w:rsid w:val="00D62F5E"/>
    <w:rsid w:val="00D6465C"/>
    <w:rsid w:val="00D665DD"/>
    <w:rsid w:val="00D67728"/>
    <w:rsid w:val="00D74AC6"/>
    <w:rsid w:val="00D82C77"/>
    <w:rsid w:val="00D85AB9"/>
    <w:rsid w:val="00D85C10"/>
    <w:rsid w:val="00D86189"/>
    <w:rsid w:val="00D873E0"/>
    <w:rsid w:val="00D90608"/>
    <w:rsid w:val="00D931DE"/>
    <w:rsid w:val="00DA0949"/>
    <w:rsid w:val="00DA0A27"/>
    <w:rsid w:val="00DA0FDF"/>
    <w:rsid w:val="00DA269D"/>
    <w:rsid w:val="00DA3086"/>
    <w:rsid w:val="00DA3D8F"/>
    <w:rsid w:val="00DB00B0"/>
    <w:rsid w:val="00DB026E"/>
    <w:rsid w:val="00DB02A7"/>
    <w:rsid w:val="00DB2A0B"/>
    <w:rsid w:val="00DB3068"/>
    <w:rsid w:val="00DB34B8"/>
    <w:rsid w:val="00DB3D8E"/>
    <w:rsid w:val="00DB4CAD"/>
    <w:rsid w:val="00DB5041"/>
    <w:rsid w:val="00DB5BC4"/>
    <w:rsid w:val="00DB77FE"/>
    <w:rsid w:val="00DB78E9"/>
    <w:rsid w:val="00DC1822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E0F9B"/>
    <w:rsid w:val="00DE2CE7"/>
    <w:rsid w:val="00DE7071"/>
    <w:rsid w:val="00DE70B1"/>
    <w:rsid w:val="00DF343C"/>
    <w:rsid w:val="00DF3D69"/>
    <w:rsid w:val="00DF4854"/>
    <w:rsid w:val="00DF6BE2"/>
    <w:rsid w:val="00E007D3"/>
    <w:rsid w:val="00E014C6"/>
    <w:rsid w:val="00E01D6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37D3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1B73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4F93"/>
    <w:rsid w:val="00EB56E7"/>
    <w:rsid w:val="00EB64F1"/>
    <w:rsid w:val="00EC422C"/>
    <w:rsid w:val="00EC430F"/>
    <w:rsid w:val="00EC580E"/>
    <w:rsid w:val="00ED26F3"/>
    <w:rsid w:val="00ED2BDC"/>
    <w:rsid w:val="00ED2F61"/>
    <w:rsid w:val="00ED5D93"/>
    <w:rsid w:val="00ED6614"/>
    <w:rsid w:val="00ED72BE"/>
    <w:rsid w:val="00EE01E7"/>
    <w:rsid w:val="00EE199B"/>
    <w:rsid w:val="00EE1FBB"/>
    <w:rsid w:val="00EE3339"/>
    <w:rsid w:val="00EE3547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4251"/>
    <w:rsid w:val="00F24903"/>
    <w:rsid w:val="00F254A2"/>
    <w:rsid w:val="00F27019"/>
    <w:rsid w:val="00F303BC"/>
    <w:rsid w:val="00F3233F"/>
    <w:rsid w:val="00F329A5"/>
    <w:rsid w:val="00F34C9F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49F"/>
    <w:rsid w:val="00F71498"/>
    <w:rsid w:val="00F74BDF"/>
    <w:rsid w:val="00F77F95"/>
    <w:rsid w:val="00F82789"/>
    <w:rsid w:val="00F84E06"/>
    <w:rsid w:val="00F85907"/>
    <w:rsid w:val="00F874D1"/>
    <w:rsid w:val="00F87583"/>
    <w:rsid w:val="00F9035D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A75F4"/>
    <w:rsid w:val="00FB0279"/>
    <w:rsid w:val="00FB0350"/>
    <w:rsid w:val="00FB0A37"/>
    <w:rsid w:val="00FB27E2"/>
    <w:rsid w:val="00FB43F3"/>
    <w:rsid w:val="00FB4A9B"/>
    <w:rsid w:val="00FB71B8"/>
    <w:rsid w:val="00FC5C2D"/>
    <w:rsid w:val="00FC6008"/>
    <w:rsid w:val="00FC732E"/>
    <w:rsid w:val="00FD1E57"/>
    <w:rsid w:val="00FD448A"/>
    <w:rsid w:val="00FD4F08"/>
    <w:rsid w:val="00FD57D1"/>
    <w:rsid w:val="00FD5C83"/>
    <w:rsid w:val="00FD652E"/>
    <w:rsid w:val="00FE2E40"/>
    <w:rsid w:val="00FE330E"/>
    <w:rsid w:val="00FE67B9"/>
    <w:rsid w:val="00FE6C07"/>
    <w:rsid w:val="00FE7D02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aliases w:val="Punkt 1"/>
    <w:basedOn w:val="Normaallaad"/>
    <w:next w:val="Normaallaad"/>
    <w:link w:val="Pealkiri1Mrk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Pealkiri3">
    <w:name w:val="heading 3"/>
    <w:aliases w:val="Punkt 1.1.1"/>
    <w:basedOn w:val="Normaallaad"/>
    <w:next w:val="Normaallaad"/>
    <w:link w:val="Pealkiri3Mrk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Pealkiri5">
    <w:name w:val="heading 5"/>
    <w:basedOn w:val="Normaallaad"/>
    <w:next w:val="Normaallaad"/>
    <w:link w:val="Pealkiri5Mrk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Pealkiri6">
    <w:name w:val="heading 6"/>
    <w:basedOn w:val="Normaallaad"/>
    <w:next w:val="Normaallaad"/>
    <w:link w:val="Pealkiri6Mrk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Pealkiri7">
    <w:name w:val="heading 7"/>
    <w:basedOn w:val="Normaallaad"/>
    <w:next w:val="Normaallaad"/>
    <w:link w:val="Pealkiri7Mrk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Pealkiri8">
    <w:name w:val="heading 8"/>
    <w:basedOn w:val="Normaallaad"/>
    <w:next w:val="Normaallaad"/>
    <w:link w:val="Pealkiri8Mrk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Pealkiri9">
    <w:name w:val="heading 9"/>
    <w:basedOn w:val="Normaallaad"/>
    <w:next w:val="Normaallaad"/>
    <w:link w:val="Pealkiri9Mrk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Punkt 1 Märk"/>
    <w:basedOn w:val="Liguvaikefont"/>
    <w:link w:val="Pealkiri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2Mrk">
    <w:name w:val="Pealkiri 2 Märk"/>
    <w:aliases w:val="Punkt 1.1 Märk"/>
    <w:basedOn w:val="Liguvaikefont"/>
    <w:link w:val="Pealkiri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ealkiri3Mrk">
    <w:name w:val="Pealkiri 3 Märk"/>
    <w:aliases w:val="Punkt 1.1.1 Märk"/>
    <w:basedOn w:val="Liguvaikefont"/>
    <w:link w:val="Pealkiri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Pealkiri5Mrk">
    <w:name w:val="Pealkiri 5 Märk"/>
    <w:basedOn w:val="Liguvaikefont"/>
    <w:link w:val="Pealkiri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6Mrk">
    <w:name w:val="Pealkiri 6 Märk"/>
    <w:basedOn w:val="Liguvaikefont"/>
    <w:link w:val="Pealkiri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Pealkiri7Mrk">
    <w:name w:val="Pealkiri 7 Märk"/>
    <w:basedOn w:val="Liguvaikefont"/>
    <w:link w:val="Pealkiri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Pealkiri8Mrk">
    <w:name w:val="Pealkiri 8 Märk"/>
    <w:basedOn w:val="Liguvaikefont"/>
    <w:link w:val="Pealkiri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Pealkiri9Mrk">
    <w:name w:val="Pealkiri 9 Märk"/>
    <w:basedOn w:val="Liguvaikefont"/>
    <w:link w:val="Pealkiri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isMrk">
    <w:name w:val="Päis Märk"/>
    <w:basedOn w:val="Liguvaikefont"/>
    <w:link w:val="Pis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Pis">
    <w:name w:val="header"/>
    <w:basedOn w:val="Normaallaad"/>
    <w:link w:val="Pi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Liguvaikefont"/>
    <w:uiPriority w:val="99"/>
    <w:semiHidden/>
    <w:rsid w:val="00852E81"/>
  </w:style>
  <w:style w:type="paragraph" w:styleId="Kehatekst">
    <w:name w:val="Body Text"/>
    <w:basedOn w:val="Normaallaad"/>
    <w:link w:val="KehatekstMrk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Kehatekst2Mrk">
    <w:name w:val="Kehatekst 2 Märk"/>
    <w:basedOn w:val="Liguvaikefont"/>
    <w:link w:val="Kehateks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Jalus">
    <w:name w:val="footer"/>
    <w:basedOn w:val="Normaallaad"/>
    <w:link w:val="Jalu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JalusMrk">
    <w:name w:val="Jalus Märk"/>
    <w:basedOn w:val="Liguvaikefont"/>
    <w:link w:val="Jalus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Liguvaikefont"/>
    <w:uiPriority w:val="99"/>
    <w:semiHidden/>
    <w:rsid w:val="00852E81"/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Taandegakehatekst3">
    <w:name w:val="Body Text Indent 3"/>
    <w:basedOn w:val="Normaallaad"/>
    <w:link w:val="Taandegakehatekst3Mrk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Liguvaikefont"/>
    <w:uiPriority w:val="99"/>
    <w:semiHidden/>
    <w:rsid w:val="00852E81"/>
    <w:rPr>
      <w:sz w:val="16"/>
      <w:szCs w:val="16"/>
    </w:rPr>
  </w:style>
  <w:style w:type="paragraph" w:styleId="Loend">
    <w:name w:val="List"/>
    <w:basedOn w:val="Normaallaad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Taandegakehatekst2">
    <w:name w:val="Body Text Indent 2"/>
    <w:basedOn w:val="Normaallaad"/>
    <w:link w:val="Taandegakehatekst2Mrk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Liguvaikefont"/>
    <w:uiPriority w:val="99"/>
    <w:semiHidden/>
    <w:rsid w:val="00852E81"/>
  </w:style>
  <w:style w:type="paragraph" w:styleId="Taandegakehatekst">
    <w:name w:val="Body Text Indent"/>
    <w:basedOn w:val="Normaallaad"/>
    <w:link w:val="TaandegakehatekstMrk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Mrk">
    <w:name w:val="Taandega kehatekst Märk"/>
    <w:basedOn w:val="Liguvaikefont"/>
    <w:link w:val="Taandegakehateks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kumendiplaanMrk">
    <w:name w:val="Dokumendiplaan Märk"/>
    <w:basedOn w:val="Liguvaikefont"/>
    <w:link w:val="Dokumendiplaan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kumendiplaan">
    <w:name w:val="Document Map"/>
    <w:basedOn w:val="Normaallaad"/>
    <w:link w:val="DokumendiplaanMrk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Liguvaike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allaad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852E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nhideWhenUsed/>
    <w:rsid w:val="00852E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JutumullitekstMrk">
    <w:name w:val="Jutumullitekst Märk"/>
    <w:basedOn w:val="Liguvaikefont"/>
    <w:link w:val="Jutumulliteks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LpumrkusetekstMrk">
    <w:name w:val="Lõpumärkuse tekst Märk"/>
    <w:basedOn w:val="Liguvaikefont"/>
    <w:link w:val="Lpu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Lpumrkusetekst">
    <w:name w:val="endnote text"/>
    <w:basedOn w:val="Normaallaad"/>
    <w:link w:val="Lpu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Liguvaikefont"/>
    <w:uiPriority w:val="99"/>
    <w:semiHidden/>
    <w:rsid w:val="00852E8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Allmrkusetekst">
    <w:name w:val="footnote text"/>
    <w:basedOn w:val="Normaallaad"/>
    <w:link w:val="All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Liguvaike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Pealkiri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Vahedeta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Liguvaike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Kontuurtabel">
    <w:name w:val="Table Grid"/>
    <w:basedOn w:val="Normaaltabe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Liguvaike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allaad"/>
    <w:next w:val="Kehateks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allaad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allaad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allaad"/>
    <w:next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ugev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allaadveeb">
    <w:name w:val="Normal (Web)"/>
    <w:basedOn w:val="Normaallaad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Register1">
    <w:name w:val="index 1"/>
    <w:basedOn w:val="Normaallaad"/>
    <w:next w:val="Normaallaad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gistripealkiri">
    <w:name w:val="index heading"/>
    <w:basedOn w:val="Normaallaad"/>
    <w:next w:val="Register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allaad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allaadve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Alapealkiri">
    <w:name w:val="Subtitle"/>
    <w:basedOn w:val="Normaallaad"/>
    <w:next w:val="Kehatekst"/>
    <w:link w:val="AlapealkiriMrk2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AlapealkiriMrk2">
    <w:name w:val="Alapealkiri Märk2"/>
    <w:basedOn w:val="Liguvaikefont"/>
    <w:link w:val="Alapealkiri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daktsio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allaad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Kehateks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allaad"/>
    <w:next w:val="Normaallaad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SK4">
    <w:name w:val="toc 4"/>
    <w:basedOn w:val="Normaallaad"/>
    <w:next w:val="Normaallaad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tpp2">
    <w:name w:val="List Bullet 2"/>
    <w:basedOn w:val="Normaallaad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oenditpp">
    <w:name w:val="List Bullet"/>
    <w:basedOn w:val="Normaallaad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llmrkuseviide">
    <w:name w:val="footnote reference"/>
    <w:basedOn w:val="Liguvaike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PealkiriMrk">
    <w:name w:val="Pealkiri Märk"/>
    <w:basedOn w:val="Liguvaikefont"/>
    <w:link w:val="Pealkiri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Normaaltabel"/>
    <w:next w:val="Kontuurtabel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allaad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allaad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Liguvaike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oend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Liguvaike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tpp3">
    <w:name w:val="List Bullet 3"/>
    <w:basedOn w:val="Normaallaad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186</Words>
  <Characters>1081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Arto Juhansoo</cp:lastModifiedBy>
  <cp:revision>45</cp:revision>
  <cp:lastPrinted>2018-09-20T08:08:00Z</cp:lastPrinted>
  <dcterms:created xsi:type="dcterms:W3CDTF">2024-01-05T13:58:00Z</dcterms:created>
  <dcterms:modified xsi:type="dcterms:W3CDTF">2025-12-19T09:06:00Z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